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51674BA8" w:rsidR="0006144A" w:rsidRDefault="0006144A" w:rsidP="00BD5375">
      <w:pPr>
        <w:keepNext/>
        <w:widowControl w:val="0"/>
        <w:tabs>
          <w:tab w:val="left" w:pos="6810"/>
        </w:tabs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  <w:r w:rsidR="00BD5375">
        <w:rPr>
          <w:rFonts w:ascii="Tahoma" w:eastAsia="Lucida Sans Unicode" w:hAnsi="Tahoma" w:cs="Tahoma"/>
          <w:bCs/>
          <w:kern w:val="3"/>
          <w:lang w:eastAsia="zh-CN"/>
        </w:rPr>
        <w:tab/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4EFCC03A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C3E8C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  <w:r w:rsidR="00283203" w:rsidRPr="00283203">
        <w:rPr>
          <w:rFonts w:ascii="Tahoma" w:eastAsia="Lucida Sans Unicode" w:hAnsi="Tahoma" w:cs="Tahoma"/>
          <w:b/>
          <w:kern w:val="3"/>
          <w:lang w:eastAsia="zh-CN"/>
        </w:rPr>
        <w:t xml:space="preserve">– </w:t>
      </w:r>
      <w:r w:rsidR="00BD5375">
        <w:rPr>
          <w:rFonts w:ascii="Tahoma" w:eastAsia="Lucida Sans Unicode" w:hAnsi="Tahoma" w:cs="Tahoma"/>
          <w:b/>
          <w:kern w:val="3"/>
          <w:lang w:eastAsia="zh-CN"/>
        </w:rPr>
        <w:t>I</w:t>
      </w:r>
      <w:r w:rsidR="00283203" w:rsidRPr="00283203">
        <w:rPr>
          <w:rFonts w:ascii="Tahoma" w:eastAsia="Lucida Sans Unicode" w:hAnsi="Tahoma" w:cs="Tahoma"/>
          <w:b/>
          <w:kern w:val="3"/>
          <w:lang w:eastAsia="zh-CN"/>
        </w:rPr>
        <w:t>II postępowanie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C3E8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A7F93" w14:textId="77777777" w:rsidR="00FA3BC4" w:rsidRDefault="00FA3BC4" w:rsidP="00DA5839">
      <w:r>
        <w:separator/>
      </w:r>
    </w:p>
  </w:endnote>
  <w:endnote w:type="continuationSeparator" w:id="0">
    <w:p w14:paraId="05ADEE85" w14:textId="77777777" w:rsidR="00FA3BC4" w:rsidRDefault="00FA3BC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FA3BC4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A8345" w14:textId="77777777" w:rsidR="00FA3BC4" w:rsidRDefault="00FA3BC4" w:rsidP="00DA5839">
      <w:r>
        <w:separator/>
      </w:r>
    </w:p>
  </w:footnote>
  <w:footnote w:type="continuationSeparator" w:id="0">
    <w:p w14:paraId="461F9032" w14:textId="77777777" w:rsidR="00FA3BC4" w:rsidRDefault="00FA3BC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8031" w14:textId="357FD990" w:rsidR="000C3E8C" w:rsidRDefault="000C3E8C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04CA4B9F" wp14:editId="725B3503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0ADA1A57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D5375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0240">
    <w:abstractNumId w:val="2"/>
  </w:num>
  <w:num w:numId="2" w16cid:durableId="915479134">
    <w:abstractNumId w:val="148"/>
  </w:num>
  <w:num w:numId="3" w16cid:durableId="1609384754">
    <w:abstractNumId w:val="64"/>
  </w:num>
  <w:num w:numId="4" w16cid:durableId="153231367">
    <w:abstractNumId w:val="168"/>
  </w:num>
  <w:num w:numId="5" w16cid:durableId="1898202790">
    <w:abstractNumId w:val="192"/>
  </w:num>
  <w:num w:numId="6" w16cid:durableId="1638144416">
    <w:abstractNumId w:val="138"/>
  </w:num>
  <w:num w:numId="7" w16cid:durableId="714891138">
    <w:abstractNumId w:val="149"/>
  </w:num>
  <w:num w:numId="8" w16cid:durableId="1115977550">
    <w:abstractNumId w:val="54"/>
  </w:num>
  <w:num w:numId="9" w16cid:durableId="94133964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910088">
    <w:abstractNumId w:val="174"/>
  </w:num>
  <w:num w:numId="11" w16cid:durableId="436608774">
    <w:abstractNumId w:val="133"/>
  </w:num>
  <w:num w:numId="12" w16cid:durableId="2094279376">
    <w:abstractNumId w:val="55"/>
  </w:num>
  <w:num w:numId="13" w16cid:durableId="1172378089">
    <w:abstractNumId w:val="92"/>
  </w:num>
  <w:num w:numId="14" w16cid:durableId="118032706">
    <w:abstractNumId w:val="140"/>
  </w:num>
  <w:num w:numId="15" w16cid:durableId="995108103">
    <w:abstractNumId w:val="161"/>
  </w:num>
  <w:num w:numId="16" w16cid:durableId="1346592732">
    <w:abstractNumId w:val="162"/>
  </w:num>
  <w:num w:numId="17" w16cid:durableId="1019507455">
    <w:abstractNumId w:val="88"/>
  </w:num>
  <w:num w:numId="18" w16cid:durableId="607588622">
    <w:abstractNumId w:val="62"/>
  </w:num>
  <w:num w:numId="19" w16cid:durableId="9591869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5904462">
    <w:abstractNumId w:val="53"/>
  </w:num>
  <w:num w:numId="21" w16cid:durableId="1641032989">
    <w:abstractNumId w:val="188"/>
  </w:num>
  <w:num w:numId="22" w16cid:durableId="180438525">
    <w:abstractNumId w:val="83"/>
  </w:num>
  <w:num w:numId="23" w16cid:durableId="1261182283">
    <w:abstractNumId w:val="136"/>
  </w:num>
  <w:num w:numId="24" w16cid:durableId="553783876">
    <w:abstractNumId w:val="163"/>
  </w:num>
  <w:num w:numId="25" w16cid:durableId="1692488438">
    <w:abstractNumId w:val="38"/>
  </w:num>
  <w:num w:numId="26" w16cid:durableId="662121883">
    <w:abstractNumId w:val="127"/>
  </w:num>
  <w:num w:numId="27" w16cid:durableId="898444690">
    <w:abstractNumId w:val="101"/>
  </w:num>
  <w:num w:numId="28" w16cid:durableId="1234009449">
    <w:abstractNumId w:val="25"/>
  </w:num>
  <w:num w:numId="29" w16cid:durableId="1351642306">
    <w:abstractNumId w:val="116"/>
  </w:num>
  <w:num w:numId="30" w16cid:durableId="1739284953">
    <w:abstractNumId w:val="147"/>
  </w:num>
  <w:num w:numId="31" w16cid:durableId="595019528">
    <w:abstractNumId w:val="164"/>
  </w:num>
  <w:num w:numId="32" w16cid:durableId="366024863">
    <w:abstractNumId w:val="184"/>
  </w:num>
  <w:num w:numId="33" w16cid:durableId="1155536670">
    <w:abstractNumId w:val="121"/>
  </w:num>
  <w:num w:numId="34" w16cid:durableId="798381567">
    <w:abstractNumId w:val="120"/>
  </w:num>
  <w:num w:numId="35" w16cid:durableId="457728643">
    <w:abstractNumId w:val="72"/>
  </w:num>
  <w:num w:numId="36" w16cid:durableId="1013143863">
    <w:abstractNumId w:val="84"/>
  </w:num>
  <w:num w:numId="37" w16cid:durableId="1447505935">
    <w:abstractNumId w:val="86"/>
  </w:num>
  <w:num w:numId="38" w16cid:durableId="1580556153">
    <w:abstractNumId w:val="80"/>
  </w:num>
  <w:num w:numId="39" w16cid:durableId="362370481">
    <w:abstractNumId w:val="68"/>
  </w:num>
  <w:num w:numId="40" w16cid:durableId="2011447349">
    <w:abstractNumId w:val="29"/>
  </w:num>
  <w:num w:numId="41" w16cid:durableId="535775255">
    <w:abstractNumId w:val="152"/>
  </w:num>
  <w:num w:numId="42" w16cid:durableId="1429736165">
    <w:abstractNumId w:val="81"/>
  </w:num>
  <w:num w:numId="43" w16cid:durableId="1663660634">
    <w:abstractNumId w:val="108"/>
  </w:num>
  <w:num w:numId="44" w16cid:durableId="1419713925">
    <w:abstractNumId w:val="118"/>
  </w:num>
  <w:num w:numId="45" w16cid:durableId="1170096513">
    <w:abstractNumId w:val="144"/>
  </w:num>
  <w:num w:numId="46" w16cid:durableId="1861435078">
    <w:abstractNumId w:val="27"/>
  </w:num>
  <w:num w:numId="47" w16cid:durableId="585118091">
    <w:abstractNumId w:val="50"/>
  </w:num>
  <w:num w:numId="48" w16cid:durableId="831529567">
    <w:abstractNumId w:val="97"/>
  </w:num>
  <w:num w:numId="49" w16cid:durableId="2004241052">
    <w:abstractNumId w:val="41"/>
  </w:num>
  <w:num w:numId="50" w16cid:durableId="1981382576">
    <w:abstractNumId w:val="36"/>
  </w:num>
  <w:num w:numId="51" w16cid:durableId="1382368396">
    <w:abstractNumId w:val="125"/>
  </w:num>
  <w:num w:numId="52" w16cid:durableId="78723774">
    <w:abstractNumId w:val="47"/>
  </w:num>
  <w:num w:numId="53" w16cid:durableId="1678771190">
    <w:abstractNumId w:val="146"/>
  </w:num>
  <w:num w:numId="54" w16cid:durableId="661353301">
    <w:abstractNumId w:val="105"/>
  </w:num>
  <w:num w:numId="55" w16cid:durableId="1758095492">
    <w:abstractNumId w:val="60"/>
  </w:num>
  <w:num w:numId="56" w16cid:durableId="1743062525">
    <w:abstractNumId w:val="117"/>
  </w:num>
  <w:num w:numId="57" w16cid:durableId="2126147920">
    <w:abstractNumId w:val="166"/>
  </w:num>
  <w:num w:numId="58" w16cid:durableId="1075124294">
    <w:abstractNumId w:val="26"/>
  </w:num>
  <w:num w:numId="59" w16cid:durableId="2016758544">
    <w:abstractNumId w:val="154"/>
  </w:num>
  <w:num w:numId="60" w16cid:durableId="437872776">
    <w:abstractNumId w:val="182"/>
  </w:num>
  <w:num w:numId="61" w16cid:durableId="71743417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844153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25528411">
    <w:abstractNumId w:val="28"/>
  </w:num>
  <w:num w:numId="64" w16cid:durableId="1328750009">
    <w:abstractNumId w:val="129"/>
  </w:num>
  <w:num w:numId="65" w16cid:durableId="1862933127">
    <w:abstractNumId w:val="34"/>
  </w:num>
  <w:num w:numId="66" w16cid:durableId="341977401">
    <w:abstractNumId w:val="110"/>
  </w:num>
  <w:num w:numId="67" w16cid:durableId="761610532">
    <w:abstractNumId w:val="52"/>
  </w:num>
  <w:num w:numId="68" w16cid:durableId="1782728454">
    <w:abstractNumId w:val="176"/>
  </w:num>
  <w:num w:numId="69" w16cid:durableId="1296716576">
    <w:abstractNumId w:val="85"/>
  </w:num>
  <w:num w:numId="70" w16cid:durableId="1756584193">
    <w:abstractNumId w:val="158"/>
  </w:num>
  <w:num w:numId="71" w16cid:durableId="438380865">
    <w:abstractNumId w:val="35"/>
  </w:num>
  <w:num w:numId="72" w16cid:durableId="1863859783">
    <w:abstractNumId w:val="137"/>
  </w:num>
  <w:num w:numId="73" w16cid:durableId="2078016440">
    <w:abstractNumId w:val="131"/>
  </w:num>
  <w:num w:numId="74" w16cid:durableId="1957449081">
    <w:abstractNumId w:val="111"/>
  </w:num>
  <w:num w:numId="75" w16cid:durableId="509296803">
    <w:abstractNumId w:val="191"/>
  </w:num>
  <w:num w:numId="76" w16cid:durableId="1126117420">
    <w:abstractNumId w:val="48"/>
  </w:num>
  <w:num w:numId="77" w16cid:durableId="441650592">
    <w:abstractNumId w:val="100"/>
  </w:num>
  <w:num w:numId="78" w16cid:durableId="1779251449">
    <w:abstractNumId w:val="160"/>
  </w:num>
  <w:num w:numId="79" w16cid:durableId="1156216290">
    <w:abstractNumId w:val="172"/>
  </w:num>
  <w:num w:numId="80" w16cid:durableId="1760060237">
    <w:abstractNumId w:val="46"/>
  </w:num>
  <w:num w:numId="81" w16cid:durableId="1387070316">
    <w:abstractNumId w:val="139"/>
  </w:num>
  <w:num w:numId="82" w16cid:durableId="116335983">
    <w:abstractNumId w:val="93"/>
  </w:num>
  <w:num w:numId="83" w16cid:durableId="741173611">
    <w:abstractNumId w:val="30"/>
  </w:num>
  <w:num w:numId="84" w16cid:durableId="510418351">
    <w:abstractNumId w:val="56"/>
  </w:num>
  <w:num w:numId="85" w16cid:durableId="1220555571">
    <w:abstractNumId w:val="185"/>
  </w:num>
  <w:num w:numId="86" w16cid:durableId="1640456794">
    <w:abstractNumId w:val="70"/>
  </w:num>
  <w:num w:numId="87" w16cid:durableId="1809277346">
    <w:abstractNumId w:val="51"/>
  </w:num>
  <w:num w:numId="88" w16cid:durableId="789934711">
    <w:abstractNumId w:val="40"/>
  </w:num>
  <w:num w:numId="89" w16cid:durableId="690302077">
    <w:abstractNumId w:val="193"/>
  </w:num>
  <w:num w:numId="90" w16cid:durableId="332955568">
    <w:abstractNumId w:val="75"/>
  </w:num>
  <w:num w:numId="91" w16cid:durableId="222645780">
    <w:abstractNumId w:val="157"/>
  </w:num>
  <w:num w:numId="92" w16cid:durableId="1037893789">
    <w:abstractNumId w:val="103"/>
  </w:num>
  <w:num w:numId="93" w16cid:durableId="16149009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80365784">
    <w:abstractNumId w:val="40"/>
    <w:lvlOverride w:ilvl="0">
      <w:startOverride w:val="1"/>
    </w:lvlOverride>
  </w:num>
  <w:num w:numId="95" w16cid:durableId="20396006">
    <w:abstractNumId w:val="87"/>
  </w:num>
  <w:num w:numId="96" w16cid:durableId="1650481246">
    <w:abstractNumId w:val="98"/>
  </w:num>
  <w:num w:numId="97" w16cid:durableId="1519926136">
    <w:abstractNumId w:val="57"/>
  </w:num>
  <w:num w:numId="98" w16cid:durableId="1422681488">
    <w:abstractNumId w:val="5"/>
  </w:num>
  <w:num w:numId="99" w16cid:durableId="1617716439">
    <w:abstractNumId w:val="186"/>
  </w:num>
  <w:num w:numId="100" w16cid:durableId="254871735">
    <w:abstractNumId w:val="134"/>
  </w:num>
  <w:num w:numId="101" w16cid:durableId="1440025737">
    <w:abstractNumId w:val="197"/>
  </w:num>
  <w:num w:numId="102" w16cid:durableId="349458395">
    <w:abstractNumId w:val="132"/>
  </w:num>
  <w:num w:numId="103" w16cid:durableId="924652268">
    <w:abstractNumId w:val="73"/>
  </w:num>
  <w:num w:numId="104" w16cid:durableId="1164706858">
    <w:abstractNumId w:val="90"/>
  </w:num>
  <w:num w:numId="105" w16cid:durableId="2077391800">
    <w:abstractNumId w:val="159"/>
  </w:num>
  <w:num w:numId="106" w16cid:durableId="1181361024">
    <w:abstractNumId w:val="119"/>
  </w:num>
  <w:num w:numId="107" w16cid:durableId="151060684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20971086">
    <w:abstractNumId w:val="173"/>
  </w:num>
  <w:num w:numId="109" w16cid:durableId="967128982">
    <w:abstractNumId w:val="32"/>
  </w:num>
  <w:num w:numId="110" w16cid:durableId="68347969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790852675">
    <w:abstractNumId w:val="177"/>
  </w:num>
  <w:num w:numId="112" w16cid:durableId="781068920">
    <w:abstractNumId w:val="126"/>
  </w:num>
  <w:num w:numId="113" w16cid:durableId="614946493">
    <w:abstractNumId w:val="59"/>
  </w:num>
  <w:num w:numId="114" w16cid:durableId="238827787">
    <w:abstractNumId w:val="39"/>
  </w:num>
  <w:num w:numId="115" w16cid:durableId="65539068">
    <w:abstractNumId w:val="142"/>
  </w:num>
  <w:num w:numId="116" w16cid:durableId="1507017068">
    <w:abstractNumId w:val="151"/>
  </w:num>
  <w:num w:numId="117" w16cid:durableId="499975071">
    <w:abstractNumId w:val="183"/>
  </w:num>
  <w:num w:numId="118" w16cid:durableId="1796944394">
    <w:abstractNumId w:val="112"/>
  </w:num>
  <w:num w:numId="119" w16cid:durableId="725303037">
    <w:abstractNumId w:val="65"/>
  </w:num>
  <w:num w:numId="120" w16cid:durableId="1608197280">
    <w:abstractNumId w:val="190"/>
  </w:num>
  <w:num w:numId="121" w16cid:durableId="1814180098">
    <w:abstractNumId w:val="114"/>
  </w:num>
  <w:num w:numId="122" w16cid:durableId="843514060">
    <w:abstractNumId w:val="99"/>
  </w:num>
  <w:num w:numId="123" w16cid:durableId="1202134892">
    <w:abstractNumId w:val="113"/>
  </w:num>
  <w:num w:numId="124" w16cid:durableId="797645600">
    <w:abstractNumId w:val="74"/>
  </w:num>
  <w:num w:numId="125" w16cid:durableId="630483635">
    <w:abstractNumId w:val="78"/>
  </w:num>
  <w:num w:numId="126" w16cid:durableId="1396275056">
    <w:abstractNumId w:val="71"/>
  </w:num>
  <w:num w:numId="127" w16cid:durableId="297035601">
    <w:abstractNumId w:val="31"/>
  </w:num>
  <w:num w:numId="128" w16cid:durableId="283002511">
    <w:abstractNumId w:val="66"/>
  </w:num>
  <w:num w:numId="129" w16cid:durableId="10297925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63157273">
    <w:abstractNumId w:val="194"/>
  </w:num>
  <w:num w:numId="131" w16cid:durableId="472791103">
    <w:abstractNumId w:val="141"/>
  </w:num>
  <w:num w:numId="132" w16cid:durableId="1809126999">
    <w:abstractNumId w:val="175"/>
  </w:num>
  <w:num w:numId="133" w16cid:durableId="1159426126">
    <w:abstractNumId w:val="189"/>
  </w:num>
  <w:num w:numId="134" w16cid:durableId="1809590499">
    <w:abstractNumId w:val="143"/>
  </w:num>
  <w:num w:numId="135" w16cid:durableId="510220057">
    <w:abstractNumId w:val="178"/>
  </w:num>
  <w:num w:numId="136" w16cid:durableId="363555278">
    <w:abstractNumId w:val="91"/>
  </w:num>
  <w:num w:numId="137" w16cid:durableId="1818259108">
    <w:abstractNumId w:val="107"/>
  </w:num>
  <w:num w:numId="138" w16cid:durableId="1509637174">
    <w:abstractNumId w:val="67"/>
  </w:num>
  <w:num w:numId="139" w16cid:durableId="1173569832">
    <w:abstractNumId w:val="82"/>
  </w:num>
  <w:num w:numId="140" w16cid:durableId="1321277574">
    <w:abstractNumId w:val="135"/>
  </w:num>
  <w:num w:numId="141" w16cid:durableId="2063598392">
    <w:abstractNumId w:val="95"/>
  </w:num>
  <w:num w:numId="142" w16cid:durableId="1307314652">
    <w:abstractNumId w:val="79"/>
  </w:num>
  <w:num w:numId="143" w16cid:durableId="392658475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60449734">
    <w:abstractNumId w:val="128"/>
  </w:num>
  <w:num w:numId="145" w16cid:durableId="363940945">
    <w:abstractNumId w:val="115"/>
  </w:num>
  <w:num w:numId="146" w16cid:durableId="948128586">
    <w:abstractNumId w:val="43"/>
  </w:num>
  <w:num w:numId="147" w16cid:durableId="1061640383">
    <w:abstractNumId w:val="169"/>
  </w:num>
  <w:num w:numId="148" w16cid:durableId="1585609821">
    <w:abstractNumId w:val="76"/>
  </w:num>
  <w:num w:numId="149" w16cid:durableId="1151677937">
    <w:abstractNumId w:val="45"/>
  </w:num>
  <w:num w:numId="150" w16cid:durableId="1298343634">
    <w:abstractNumId w:val="153"/>
  </w:num>
  <w:num w:numId="151" w16cid:durableId="308556983">
    <w:abstractNumId w:val="37"/>
  </w:num>
  <w:num w:numId="152" w16cid:durableId="225844003">
    <w:abstractNumId w:val="89"/>
  </w:num>
  <w:num w:numId="153" w16cid:durableId="606930488">
    <w:abstractNumId w:val="122"/>
  </w:num>
  <w:num w:numId="154" w16cid:durableId="627705824">
    <w:abstractNumId w:val="96"/>
  </w:num>
  <w:num w:numId="155" w16cid:durableId="170531142">
    <w:abstractNumId w:val="130"/>
  </w:num>
  <w:num w:numId="156" w16cid:durableId="1971979962">
    <w:abstractNumId w:val="195"/>
  </w:num>
  <w:num w:numId="157" w16cid:durableId="2067757455">
    <w:abstractNumId w:val="77"/>
  </w:num>
  <w:num w:numId="158" w16cid:durableId="590815424">
    <w:abstractNumId w:val="155"/>
  </w:num>
  <w:num w:numId="159" w16cid:durableId="2112891129">
    <w:abstractNumId w:val="109"/>
  </w:num>
  <w:num w:numId="160" w16cid:durableId="1837451401">
    <w:abstractNumId w:val="187"/>
  </w:num>
  <w:num w:numId="161" w16cid:durableId="1389917040">
    <w:abstractNumId w:val="33"/>
  </w:num>
  <w:num w:numId="162" w16cid:durableId="942568077">
    <w:abstractNumId w:val="44"/>
  </w:num>
  <w:num w:numId="163" w16cid:durableId="1605764550">
    <w:abstractNumId w:val="69"/>
  </w:num>
  <w:num w:numId="164" w16cid:durableId="1672951058">
    <w:abstractNumId w:val="167"/>
  </w:num>
  <w:num w:numId="165" w16cid:durableId="1610433929">
    <w:abstractNumId w:val="150"/>
  </w:num>
  <w:num w:numId="166" w16cid:durableId="1696734744">
    <w:abstractNumId w:val="106"/>
  </w:num>
  <w:num w:numId="167" w16cid:durableId="247807005">
    <w:abstractNumId w:val="165"/>
  </w:num>
  <w:num w:numId="168" w16cid:durableId="850224316">
    <w:abstractNumId w:val="58"/>
  </w:num>
  <w:num w:numId="169" w16cid:durableId="823742837">
    <w:abstractNumId w:val="124"/>
  </w:num>
  <w:num w:numId="170" w16cid:durableId="120419169">
    <w:abstractNumId w:val="104"/>
  </w:num>
  <w:num w:numId="171" w16cid:durableId="2006348954">
    <w:abstractNumId w:val="145"/>
  </w:num>
  <w:num w:numId="172" w16cid:durableId="1511529959">
    <w:abstractNumId w:val="170"/>
  </w:num>
  <w:num w:numId="173" w16cid:durableId="301008566">
    <w:abstractNumId w:val="42"/>
  </w:num>
  <w:num w:numId="174" w16cid:durableId="1362586920">
    <w:abstractNumId w:val="156"/>
  </w:num>
  <w:num w:numId="175" w16cid:durableId="261231752">
    <w:abstractNumId w:val="0"/>
  </w:num>
  <w:num w:numId="176" w16cid:durableId="792284019">
    <w:abstractNumId w:val="94"/>
  </w:num>
  <w:num w:numId="177" w16cid:durableId="1059784015">
    <w:abstractNumId w:val="49"/>
  </w:num>
  <w:num w:numId="178" w16cid:durableId="211173242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E8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5D96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3203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0A5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375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3BC4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435EA"/>
    <w:rsid w:val="00973BF8"/>
    <w:rsid w:val="00A30EF7"/>
    <w:rsid w:val="00A33BD8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14E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2022-06-14T10:34:00Z</dcterms:modified>
</cp:coreProperties>
</file>